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Pr="008D1A7B" w:rsidRDefault="009B1CD0" w:rsidP="006C4338">
      <w:pPr>
        <w:tabs>
          <w:tab w:val="left" w:pos="426"/>
          <w:tab w:val="left" w:pos="851"/>
        </w:tabs>
        <w:jc w:val="both"/>
        <w:rPr>
          <w:rFonts w:ascii="Arial" w:hAnsi="Arial" w:cs="Arial"/>
          <w:i/>
          <w:sz w:val="18"/>
          <w:szCs w:val="18"/>
        </w:rPr>
      </w:pPr>
      <w:proofErr w:type="gramStart"/>
      <w:r w:rsidRPr="008D1A7B">
        <w:rPr>
          <w:rFonts w:ascii="Wingdings" w:eastAsia="Wingdings" w:hAnsi="Wingdings" w:cs="Wingdings"/>
          <w:b/>
          <w:color w:val="66CCFF"/>
          <w:spacing w:val="-10"/>
        </w:rPr>
        <w:t></w:t>
      </w:r>
      <w:r w:rsidRPr="008D1A7B">
        <w:rPr>
          <w:rFonts w:ascii="Arial" w:eastAsia="Arial" w:hAnsi="Arial" w:cs="Arial"/>
          <w:spacing w:val="-10"/>
        </w:rPr>
        <w:t xml:space="preserve">  </w:t>
      </w:r>
      <w:r w:rsidRPr="008D1A7B">
        <w:rPr>
          <w:rFonts w:ascii="Arial" w:hAnsi="Arial" w:cs="Arial"/>
        </w:rPr>
        <w:t>Objet</w:t>
      </w:r>
      <w:proofErr w:type="gramEnd"/>
      <w:r w:rsidRPr="008D1A7B">
        <w:rPr>
          <w:rFonts w:ascii="Arial" w:hAnsi="Arial" w:cs="Arial"/>
        </w:rPr>
        <w:t xml:space="preserve"> </w:t>
      </w:r>
      <w:r w:rsidR="00CD185D" w:rsidRPr="008D1A7B">
        <w:rPr>
          <w:rFonts w:ascii="Arial" w:hAnsi="Arial" w:cs="Arial"/>
          <w:bCs/>
        </w:rPr>
        <w:t xml:space="preserve">du marché </w:t>
      </w:r>
      <w:r w:rsidR="00FE48C9" w:rsidRPr="008D1A7B">
        <w:rPr>
          <w:rFonts w:ascii="Arial" w:hAnsi="Arial" w:cs="Arial"/>
          <w:bCs/>
        </w:rPr>
        <w:t>public</w:t>
      </w:r>
    </w:p>
    <w:p w:rsidR="00876A73" w:rsidRPr="00CA583F" w:rsidRDefault="00876A73" w:rsidP="005846FB">
      <w:pPr>
        <w:tabs>
          <w:tab w:val="left" w:pos="426"/>
          <w:tab w:val="left" w:pos="851"/>
        </w:tabs>
        <w:jc w:val="both"/>
        <w:rPr>
          <w:rFonts w:ascii="Arial" w:hAnsi="Arial" w:cs="Arial"/>
        </w:rPr>
      </w:pPr>
    </w:p>
    <w:p w:rsidR="002B6FB9" w:rsidRDefault="002B6FB9" w:rsidP="002B6FB9">
      <w:pPr>
        <w:pBdr>
          <w:top w:val="single" w:sz="4" w:space="1" w:color="auto" w:shadow="1"/>
          <w:left w:val="single" w:sz="4" w:space="1" w:color="auto" w:shadow="1"/>
          <w:bottom w:val="single" w:sz="4" w:space="1" w:color="auto" w:shadow="1"/>
          <w:right w:val="single" w:sz="4" w:space="1" w:color="auto" w:shadow="1"/>
        </w:pBdr>
        <w:shd w:val="clear" w:color="auto" w:fill="DBE5F1" w:themeFill="accent1" w:themeFillTint="33"/>
        <w:jc w:val="center"/>
        <w:rPr>
          <w:rFonts w:asciiTheme="minorHAnsi" w:hAnsiTheme="minorHAnsi"/>
          <w:b/>
          <w:i/>
          <w:caps/>
          <w:noProof/>
          <w:color w:val="000000"/>
          <w:sz w:val="32"/>
          <w:highlight w:val="yellow"/>
        </w:rPr>
      </w:pPr>
      <w:r>
        <w:rPr>
          <w:rFonts w:ascii="CIDFont+F4" w:hAnsi="CIDFont+F4" w:cs="CIDFont+F4"/>
          <w:sz w:val="32"/>
          <w:szCs w:val="32"/>
          <w:lang w:eastAsia="fr-FR"/>
        </w:rPr>
        <w:tab/>
      </w:r>
    </w:p>
    <w:p w:rsidR="002B6FB9" w:rsidRPr="00DD2BD1" w:rsidRDefault="002B6FB9" w:rsidP="002B6FB9">
      <w:pPr>
        <w:pBdr>
          <w:top w:val="single" w:sz="4" w:space="1" w:color="auto" w:shadow="1"/>
          <w:left w:val="single" w:sz="4" w:space="1" w:color="auto" w:shadow="1"/>
          <w:bottom w:val="single" w:sz="4" w:space="1" w:color="auto" w:shadow="1"/>
          <w:right w:val="single" w:sz="4" w:space="1" w:color="auto" w:shadow="1"/>
        </w:pBdr>
        <w:shd w:val="clear" w:color="auto" w:fill="DBE5F1" w:themeFill="accent1" w:themeFillTint="33"/>
        <w:jc w:val="center"/>
        <w:rPr>
          <w:rFonts w:asciiTheme="minorHAnsi" w:hAnsiTheme="minorHAnsi" w:cstheme="minorHAnsi"/>
          <w:b/>
          <w:i/>
          <w:caps/>
          <w:noProof/>
          <w:color w:val="000000"/>
          <w:sz w:val="32"/>
        </w:rPr>
      </w:pPr>
      <w:r w:rsidRPr="000614BA">
        <w:rPr>
          <w:rFonts w:asciiTheme="minorHAnsi" w:hAnsiTheme="minorHAnsi" w:cstheme="minorHAnsi"/>
          <w:b/>
          <w:i/>
          <w:caps/>
          <w:noProof/>
          <w:color w:val="000000"/>
          <w:sz w:val="32"/>
        </w:rPr>
        <w:t xml:space="preserve">PRESTATION DE </w:t>
      </w:r>
      <w:r>
        <w:rPr>
          <w:rFonts w:asciiTheme="minorHAnsi" w:hAnsiTheme="minorHAnsi" w:cstheme="minorHAnsi"/>
          <w:b/>
          <w:i/>
          <w:caps/>
          <w:noProof/>
          <w:color w:val="000000"/>
          <w:sz w:val="32"/>
        </w:rPr>
        <w:t>collecte et livraison DE</w:t>
      </w:r>
      <w:r w:rsidRPr="000614BA">
        <w:rPr>
          <w:rFonts w:asciiTheme="minorHAnsi" w:hAnsiTheme="minorHAnsi" w:cstheme="minorHAnsi"/>
          <w:b/>
          <w:i/>
          <w:caps/>
          <w:noProof/>
          <w:color w:val="000000"/>
          <w:sz w:val="32"/>
        </w:rPr>
        <w:t xml:space="preserve"> </w:t>
      </w:r>
      <w:r w:rsidRPr="00A90FD2">
        <w:rPr>
          <w:rFonts w:asciiTheme="minorHAnsi" w:hAnsiTheme="minorHAnsi" w:cstheme="minorHAnsi"/>
          <w:b/>
          <w:i/>
          <w:caps/>
          <w:noProof/>
          <w:color w:val="000000"/>
          <w:sz w:val="32"/>
        </w:rPr>
        <w:t xml:space="preserve">REPAS </w:t>
      </w:r>
      <w:r>
        <w:rPr>
          <w:rFonts w:asciiTheme="minorHAnsi" w:hAnsiTheme="minorHAnsi" w:cstheme="minorHAnsi"/>
          <w:b/>
          <w:i/>
          <w:caps/>
          <w:noProof/>
          <w:color w:val="000000"/>
          <w:sz w:val="32"/>
        </w:rPr>
        <w:t>pour l’hôpital intercom</w:t>
      </w:r>
      <w:r w:rsidR="00D7138B">
        <w:rPr>
          <w:rFonts w:asciiTheme="minorHAnsi" w:hAnsiTheme="minorHAnsi" w:cstheme="minorHAnsi"/>
          <w:b/>
          <w:i/>
          <w:caps/>
          <w:noProof/>
          <w:color w:val="000000"/>
          <w:sz w:val="32"/>
        </w:rPr>
        <w:t>M</w:t>
      </w:r>
      <w:bookmarkStart w:id="0" w:name="_GoBack"/>
      <w:bookmarkEnd w:id="0"/>
      <w:r>
        <w:rPr>
          <w:rFonts w:asciiTheme="minorHAnsi" w:hAnsiTheme="minorHAnsi" w:cstheme="minorHAnsi"/>
          <w:b/>
          <w:i/>
          <w:caps/>
          <w:noProof/>
          <w:color w:val="000000"/>
          <w:sz w:val="32"/>
        </w:rPr>
        <w:t>unal de la presqu’ile de guerande</w:t>
      </w:r>
    </w:p>
    <w:p w:rsidR="002B6FB9" w:rsidRPr="008C5A24" w:rsidRDefault="002B6FB9" w:rsidP="002B6FB9">
      <w:pPr>
        <w:pBdr>
          <w:top w:val="single" w:sz="4" w:space="1" w:color="auto" w:shadow="1"/>
          <w:left w:val="single" w:sz="4" w:space="1" w:color="auto" w:shadow="1"/>
          <w:bottom w:val="single" w:sz="4" w:space="1" w:color="auto" w:shadow="1"/>
          <w:right w:val="single" w:sz="4" w:space="1" w:color="auto" w:shadow="1"/>
        </w:pBdr>
        <w:shd w:val="clear" w:color="auto" w:fill="DBE5F1" w:themeFill="accent1" w:themeFillTint="33"/>
        <w:jc w:val="center"/>
        <w:rPr>
          <w:rFonts w:asciiTheme="minorHAnsi" w:hAnsiTheme="minorHAnsi"/>
          <w:b/>
          <w:i/>
          <w:caps/>
          <w:noProof/>
          <w:color w:val="000000"/>
          <w:sz w:val="32"/>
        </w:rPr>
      </w:pPr>
    </w:p>
    <w:p w:rsidR="00CA583F" w:rsidRPr="00CA583F" w:rsidRDefault="00CA583F" w:rsidP="002B6FB9">
      <w:pPr>
        <w:tabs>
          <w:tab w:val="left" w:pos="410"/>
        </w:tabs>
        <w:suppressAutoHyphens w:val="0"/>
        <w:autoSpaceDE w:val="0"/>
        <w:autoSpaceDN w:val="0"/>
        <w:adjustRightInd w:val="0"/>
        <w:rPr>
          <w:rFonts w:ascii="CIDFont+F4" w:hAnsi="CIDFont+F4" w:cs="CIDFont+F4"/>
          <w:sz w:val="32"/>
          <w:szCs w:val="32"/>
          <w:lang w:eastAsia="fr-FR"/>
        </w:rPr>
      </w:pPr>
    </w:p>
    <w:p w:rsidR="00A1076E" w:rsidRPr="008D1A7B" w:rsidRDefault="00A1076E" w:rsidP="005846FB">
      <w:pPr>
        <w:tabs>
          <w:tab w:val="left" w:pos="426"/>
          <w:tab w:val="left" w:pos="851"/>
        </w:tabs>
        <w:jc w:val="both"/>
        <w:rPr>
          <w:rFonts w:ascii="Arial" w:hAnsi="Arial" w:cs="Arial"/>
        </w:rPr>
      </w:pPr>
    </w:p>
    <w:p w:rsidR="009B1CD0" w:rsidRPr="008D1A7B" w:rsidRDefault="009B1CD0" w:rsidP="0083205E">
      <w:pPr>
        <w:tabs>
          <w:tab w:val="left" w:pos="426"/>
          <w:tab w:val="left" w:pos="851"/>
        </w:tabs>
        <w:jc w:val="both"/>
        <w:rPr>
          <w:rFonts w:ascii="Arial" w:hAnsi="Arial" w:cs="Arial"/>
          <w:i/>
          <w:sz w:val="18"/>
          <w:szCs w:val="18"/>
        </w:rPr>
      </w:pPr>
      <w:proofErr w:type="gramStart"/>
      <w:r w:rsidRPr="008D1A7B">
        <w:rPr>
          <w:rFonts w:ascii="Wingdings" w:eastAsia="Wingdings" w:hAnsi="Wingdings" w:cs="Wingdings"/>
          <w:b/>
          <w:color w:val="66CCFF"/>
          <w:spacing w:val="-10"/>
        </w:rPr>
        <w:t></w:t>
      </w:r>
      <w:r w:rsidRPr="008D1A7B">
        <w:rPr>
          <w:rFonts w:ascii="Arial" w:eastAsia="Arial" w:hAnsi="Arial" w:cs="Arial"/>
          <w:spacing w:val="-10"/>
        </w:rPr>
        <w:t xml:space="preserve">  </w:t>
      </w:r>
      <w:r w:rsidRPr="008D1A7B">
        <w:rPr>
          <w:rFonts w:ascii="Arial" w:hAnsi="Arial" w:cs="Arial"/>
        </w:rPr>
        <w:t>Cet</w:t>
      </w:r>
      <w:proofErr w:type="gramEnd"/>
      <w:r w:rsidRPr="008D1A7B">
        <w:rPr>
          <w:rFonts w:ascii="Arial" w:hAnsi="Arial" w:cs="Arial"/>
        </w:rPr>
        <w:t xml:space="preserve"> acte d'engagement correspond :</w:t>
      </w:r>
    </w:p>
    <w:p w:rsidR="009B1CD0" w:rsidRPr="008D1A7B" w:rsidRDefault="009B1CD0" w:rsidP="00934503">
      <w:pPr>
        <w:tabs>
          <w:tab w:val="left" w:pos="426"/>
          <w:tab w:val="left" w:pos="851"/>
        </w:tabs>
        <w:jc w:val="both"/>
        <w:rPr>
          <w:rFonts w:ascii="Arial" w:hAnsi="Arial" w:cs="Arial"/>
        </w:rPr>
      </w:pPr>
    </w:p>
    <w:p w:rsidR="009B1CD0" w:rsidRPr="008D1A7B" w:rsidRDefault="009B1CD0" w:rsidP="009B45B9">
      <w:pPr>
        <w:tabs>
          <w:tab w:val="left" w:pos="426"/>
          <w:tab w:val="left" w:pos="851"/>
        </w:tabs>
        <w:jc w:val="both"/>
        <w:rPr>
          <w:rFonts w:ascii="Arial" w:hAnsi="Arial" w:cs="Arial"/>
        </w:rPr>
      </w:pPr>
    </w:p>
    <w:p w:rsidR="009B1CD0" w:rsidRPr="008D1A7B" w:rsidRDefault="00D7138B" w:rsidP="0009512F">
      <w:pPr>
        <w:pStyle w:val="fcasegauche"/>
        <w:tabs>
          <w:tab w:val="left" w:pos="851"/>
        </w:tabs>
        <w:spacing w:after="0"/>
        <w:ind w:left="851" w:firstLine="0"/>
        <w:rPr>
          <w:rFonts w:ascii="Arial" w:hAnsi="Arial" w:cs="Arial"/>
        </w:rPr>
      </w:pPr>
      <w:sdt>
        <w:sdtPr>
          <w:id w:val="1965152584"/>
          <w14:checkbox>
            <w14:checked w14:val="1"/>
            <w14:checkedState w14:val="2612" w14:font="MS Gothic"/>
            <w14:uncheckedState w14:val="2610" w14:font="MS Gothic"/>
          </w14:checkbox>
        </w:sdtPr>
        <w:sdtEndPr/>
        <w:sdtContent>
          <w:r w:rsidR="008D1A7B" w:rsidRPr="008D1A7B">
            <w:rPr>
              <w:rFonts w:ascii="MS Gothic" w:eastAsia="MS Gothic" w:hAnsi="MS Gothic" w:hint="eastAsia"/>
            </w:rPr>
            <w:t>☒</w:t>
          </w:r>
        </w:sdtContent>
      </w:sdt>
      <w:r w:rsidR="009B1CD0" w:rsidRPr="008D1A7B">
        <w:rPr>
          <w:rFonts w:ascii="Arial" w:hAnsi="Arial" w:cs="Arial"/>
        </w:rPr>
        <w:tab/>
      </w:r>
      <w:proofErr w:type="gramStart"/>
      <w:r w:rsidR="002B6FB9">
        <w:rPr>
          <w:rFonts w:ascii="Arial" w:hAnsi="Arial" w:cs="Arial"/>
          <w:b/>
          <w:u w:val="single"/>
        </w:rPr>
        <w:t>à</w:t>
      </w:r>
      <w:proofErr w:type="gramEnd"/>
      <w:r w:rsidR="002B6FB9">
        <w:rPr>
          <w:rFonts w:ascii="Arial" w:hAnsi="Arial" w:cs="Arial"/>
          <w:b/>
          <w:u w:val="single"/>
        </w:rPr>
        <w:t xml:space="preserve"> l’ensemble du marché</w:t>
      </w:r>
    </w:p>
    <w:p w:rsidR="006B5057" w:rsidRPr="002B6FB9"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8216D7" w:rsidRPr="008D1A7B" w:rsidRDefault="00D7138B"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8D1A7B" w:rsidRPr="008D1A7B">
            <w:rPr>
              <w:rFonts w:ascii="MS Gothic" w:eastAsia="MS Gothic" w:hAnsi="MS Gothic" w:cs="Arial" w:hint="eastAsia"/>
            </w:rPr>
            <w:t>☒</w:t>
          </w:r>
        </w:sdtContent>
      </w:sdt>
      <w:r w:rsidR="00080677" w:rsidRPr="008D1A7B">
        <w:rPr>
          <w:rFonts w:ascii="Arial" w:hAnsi="Arial" w:cs="Arial"/>
        </w:rPr>
        <w:t>CCAP n°</w:t>
      </w:r>
      <w:r w:rsidR="002B6FB9">
        <w:rPr>
          <w:rFonts w:ascii="Arial" w:hAnsi="Arial" w:cs="Arial"/>
        </w:rPr>
        <w:t>PA-25042</w:t>
      </w:r>
      <w:r w:rsidR="00E716CE">
        <w:rPr>
          <w:rFonts w:ascii="Arial" w:hAnsi="Arial" w:cs="Arial"/>
        </w:rPr>
        <w:t xml:space="preserve"> </w:t>
      </w:r>
      <w:r w:rsidR="002B6FB9">
        <w:rPr>
          <w:rFonts w:ascii="Arial" w:hAnsi="Arial" w:cs="Arial"/>
        </w:rPr>
        <w:t xml:space="preserve">et ses </w:t>
      </w:r>
      <w:r w:rsidR="0009512F">
        <w:rPr>
          <w:rFonts w:ascii="Arial" w:hAnsi="Arial" w:cs="Arial"/>
        </w:rPr>
        <w:t>annexe</w:t>
      </w:r>
      <w:r w:rsidR="002B6FB9">
        <w:rPr>
          <w:rFonts w:ascii="Arial" w:hAnsi="Arial" w:cs="Arial"/>
        </w:rPr>
        <w:t>s</w:t>
      </w:r>
    </w:p>
    <w:p w:rsidR="008216D7" w:rsidRPr="008D1A7B" w:rsidRDefault="00D7138B" w:rsidP="008216D7">
      <w:pPr>
        <w:spacing w:before="120"/>
        <w:ind w:left="1135" w:hanging="284"/>
        <w:jc w:val="both"/>
        <w:rPr>
          <w:rFonts w:ascii="Arial" w:hAnsi="Arial" w:cs="Arial"/>
        </w:rPr>
      </w:pPr>
      <w:sdt>
        <w:sdtPr>
          <w:rPr>
            <w:rFonts w:ascii="Arial" w:hAnsi="Arial" w:cs="Arial"/>
          </w:rPr>
          <w:id w:val="906507539"/>
          <w14:checkbox>
            <w14:checked w14:val="1"/>
            <w14:checkedState w14:val="2612" w14:font="MS Gothic"/>
            <w14:uncheckedState w14:val="2610" w14:font="MS Gothic"/>
          </w14:checkbox>
        </w:sdtPr>
        <w:sdtEndPr/>
        <w:sdtContent>
          <w:r w:rsidR="008D1A7B" w:rsidRPr="008D1A7B">
            <w:rPr>
              <w:rFonts w:ascii="MS Gothic" w:eastAsia="MS Gothic" w:hAnsi="MS Gothic" w:cs="Arial" w:hint="eastAsia"/>
            </w:rPr>
            <w:t>☒</w:t>
          </w:r>
        </w:sdtContent>
      </w:sdt>
      <w:r w:rsidR="008216D7" w:rsidRPr="008D1A7B">
        <w:rPr>
          <w:rFonts w:ascii="Arial" w:hAnsi="Arial" w:cs="Arial"/>
        </w:rPr>
        <w:t>CCTP n°</w:t>
      </w:r>
      <w:r w:rsidR="002B6FB9">
        <w:rPr>
          <w:rFonts w:ascii="Arial" w:hAnsi="Arial" w:cs="Arial"/>
        </w:rPr>
        <w:t>PA-25042 et son annexe</w:t>
      </w:r>
    </w:p>
    <w:p w:rsidR="00080677" w:rsidRDefault="00D7138B"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008D1A7B" w:rsidRPr="008D1A7B">
            <w:rPr>
              <w:rFonts w:ascii="MS Gothic" w:eastAsia="MS Gothic" w:hAnsi="MS Gothic" w:cs="Arial" w:hint="eastAsia"/>
            </w:rPr>
            <w:t>☒</w:t>
          </w:r>
        </w:sdtContent>
      </w:sdt>
      <w:r w:rsidR="00080677" w:rsidRPr="008D1A7B">
        <w:rPr>
          <w:rFonts w:ascii="Arial" w:hAnsi="Arial" w:cs="Arial"/>
        </w:rPr>
        <w:t>CCAG-FCS (</w:t>
      </w:r>
      <w:r w:rsidR="00990CEC" w:rsidRPr="008D1A7B">
        <w:rPr>
          <w:b/>
          <w:bCs/>
        </w:rPr>
        <w:t xml:space="preserve">Arrêté du 30 mars 2021 portant approbation du cahier des clauses administratives générales </w:t>
      </w:r>
      <w:r w:rsidR="00CA583F">
        <w:rPr>
          <w:b/>
          <w:bCs/>
        </w:rPr>
        <w:t xml:space="preserve">applicable aux </w:t>
      </w:r>
      <w:r w:rsidR="00990CEC" w:rsidRPr="008D1A7B">
        <w:rPr>
          <w:b/>
          <w:bCs/>
        </w:rPr>
        <w:t xml:space="preserve">marchés publics de </w:t>
      </w:r>
      <w:r w:rsidR="0009512F">
        <w:rPr>
          <w:b/>
          <w:bCs/>
        </w:rPr>
        <w:t>fournitures courantes et de services</w:t>
      </w:r>
      <w:r w:rsidR="00080677" w:rsidRPr="008D1A7B">
        <w:rPr>
          <w:b/>
          <w:bCs/>
        </w:rPr>
        <w:t>)</w:t>
      </w:r>
    </w:p>
    <w:p w:rsidR="00080677" w:rsidRDefault="00080677" w:rsidP="00080677">
      <w:pPr>
        <w:spacing w:before="120"/>
        <w:ind w:left="1135" w:hanging="284"/>
        <w:jc w:val="both"/>
        <w:rPr>
          <w:b/>
          <w:bCs/>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D7138B" w:rsidP="006B5057">
      <w:pPr>
        <w:tabs>
          <w:tab w:val="left" w:pos="851"/>
        </w:tabs>
        <w:ind w:left="851"/>
        <w:jc w:val="both"/>
        <w:rPr>
          <w:rFonts w:ascii="Arial" w:hAnsi="Arial" w:cs="Arial"/>
        </w:rPr>
      </w:pPr>
      <w:sdt>
        <w:sdtPr>
          <w:rPr>
            <w:rFonts w:ascii="Arial" w:hAnsi="Arial" w:cs="Arial"/>
          </w:rPr>
          <w:id w:val="1693731178"/>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D7138B"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D7138B"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D7138B"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D7138B"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proofErr w:type="gramStart"/>
      <w:r w:rsidR="009B1CD0" w:rsidRPr="004F1AE0">
        <w:rPr>
          <w:rFonts w:ascii="Arial" w:hAnsi="Arial" w:cs="Arial"/>
        </w:rPr>
        <w:t>aux</w:t>
      </w:r>
      <w:proofErr w:type="gramEnd"/>
      <w:r w:rsidR="009B1CD0" w:rsidRPr="004F1AE0">
        <w:rPr>
          <w:rFonts w:ascii="Arial" w:hAnsi="Arial" w:cs="Arial"/>
        </w:rPr>
        <w:t xml:space="preserve"> prix indiqués dans l’annexe financière jointe au présent document.</w:t>
      </w:r>
    </w:p>
    <w:p w:rsidR="005537FA" w:rsidRDefault="005537FA" w:rsidP="005537FA">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D7138B"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4F1AE0">
        <w:trPr>
          <w:trHeight w:val="89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4F1AE0">
        <w:trPr>
          <w:trHeight w:val="864"/>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F1AE0">
        <w:trPr>
          <w:trHeight w:val="709"/>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CA583F" w:rsidRDefault="00CA583F" w:rsidP="00CD46CC">
      <w:pPr>
        <w:pStyle w:val="fcasegauche"/>
        <w:tabs>
          <w:tab w:val="left" w:pos="426"/>
          <w:tab w:val="left" w:pos="851"/>
        </w:tabs>
        <w:spacing w:after="0"/>
        <w:ind w:left="0" w:firstLine="0"/>
        <w:jc w:val="left"/>
        <w:rPr>
          <w:rFonts w:ascii="Arial" w:hAnsi="Arial" w:cs="Arial"/>
          <w:i/>
          <w:sz w:val="18"/>
          <w:szCs w:val="18"/>
        </w:rPr>
      </w:pPr>
    </w:p>
    <w:p w:rsidR="0009512F" w:rsidRPr="002B6FB9" w:rsidRDefault="002B6FB9" w:rsidP="0009512F">
      <w:pPr>
        <w:tabs>
          <w:tab w:val="left" w:pos="851"/>
        </w:tabs>
        <w:rPr>
          <w:rFonts w:ascii="Arial" w:hAnsi="Arial" w:cs="Arial"/>
        </w:rPr>
      </w:pPr>
      <w:r w:rsidRPr="002B6FB9">
        <w:rPr>
          <w:rFonts w:ascii="Arial" w:hAnsi="Arial" w:cs="Arial"/>
        </w:rPr>
        <w:t>Sans objet dans le cadre du présent marché</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080677" w:rsidRDefault="009B1CD0" w:rsidP="004F1AE0">
      <w:pPr>
        <w:tabs>
          <w:tab w:val="left" w:pos="576"/>
          <w:tab w:val="left" w:pos="851"/>
        </w:tabs>
        <w:jc w:val="both"/>
        <w:rPr>
          <w:rFonts w:ascii="Arial" w:hAnsi="Arial" w:cs="Arial"/>
          <w:b/>
          <w:highlight w:val="yellow"/>
        </w:rPr>
      </w:pPr>
      <w:r w:rsidRPr="004F1AE0">
        <w:rPr>
          <w:rFonts w:ascii="Arial" w:hAnsi="Arial" w:cs="Arial"/>
        </w:rPr>
        <w:t xml:space="preserve">La durée d’exécution du marché </w:t>
      </w:r>
      <w:r w:rsidR="00FE48C9" w:rsidRPr="004F1AE0">
        <w:rPr>
          <w:rFonts w:ascii="Arial" w:hAnsi="Arial" w:cs="Arial"/>
        </w:rPr>
        <w:t>public</w:t>
      </w:r>
      <w:r w:rsidRPr="004F1AE0">
        <w:rPr>
          <w:rFonts w:ascii="Arial" w:hAnsi="Arial" w:cs="Arial"/>
        </w:rPr>
        <w:t xml:space="preserve"> </w:t>
      </w:r>
      <w:r w:rsidRPr="008D1A7B">
        <w:rPr>
          <w:rFonts w:ascii="Arial" w:hAnsi="Arial" w:cs="Arial"/>
        </w:rPr>
        <w:t>est de</w:t>
      </w:r>
      <w:r w:rsidR="004F1AE0" w:rsidRPr="008D1A7B">
        <w:rPr>
          <w:rFonts w:ascii="Arial" w:hAnsi="Arial" w:cs="Arial"/>
        </w:rPr>
        <w:t xml:space="preserve"> : cf. Article </w:t>
      </w:r>
      <w:r w:rsidR="002B6FB9">
        <w:rPr>
          <w:rFonts w:ascii="Arial" w:hAnsi="Arial" w:cs="Arial"/>
        </w:rPr>
        <w:t>3</w:t>
      </w:r>
      <w:r w:rsidR="004F1AE0" w:rsidRPr="008D1A7B">
        <w:rPr>
          <w:rFonts w:ascii="Arial" w:hAnsi="Arial" w:cs="Arial"/>
        </w:rPr>
        <w:t xml:space="preserve"> du CCAP n° </w:t>
      </w:r>
      <w:r w:rsidR="002B6FB9">
        <w:rPr>
          <w:rFonts w:ascii="Arial" w:hAnsi="Arial" w:cs="Arial"/>
        </w:rPr>
        <w:t>PA-25042</w:t>
      </w:r>
      <w:r w:rsidR="004F1AE0" w:rsidRPr="008D1A7B">
        <w:rPr>
          <w:rFonts w:ascii="Arial" w:hAnsi="Arial" w:cs="Arial"/>
        </w:rPr>
        <w:t>.</w:t>
      </w:r>
    </w:p>
    <w:p w:rsidR="00080677"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8216D7" w:rsidRDefault="008216D7"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D7138B"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D7138B"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D7138B"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D7138B"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D7138B"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D7138B"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036500">
        <w:rPr>
          <w:rFonts w:ascii="Arial" w:hAnsi="Arial" w:cs="Arial"/>
        </w:rPr>
        <w:tab/>
      </w:r>
      <w:r w:rsidR="008216D7">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D60F0" w:rsidRDefault="009D60F0" w:rsidP="009B45B9">
      <w:pPr>
        <w:tabs>
          <w:tab w:val="left" w:pos="851"/>
        </w:tabs>
        <w:ind w:left="1134" w:hanging="850"/>
        <w:rPr>
          <w:rFonts w:ascii="Arial" w:hAnsi="Arial" w:cs="Arial"/>
          <w:i/>
          <w:sz w:val="18"/>
          <w:szCs w:val="18"/>
        </w:rPr>
      </w:pPr>
    </w:p>
    <w:p w:rsidR="00CA583F" w:rsidRDefault="00CA583F" w:rsidP="009B45B9">
      <w:pPr>
        <w:tabs>
          <w:tab w:val="left" w:pos="851"/>
        </w:tabs>
        <w:ind w:left="1134" w:hanging="850"/>
        <w:rPr>
          <w:rFonts w:ascii="Arial" w:hAnsi="Arial" w:cs="Arial"/>
          <w:i/>
          <w:sz w:val="18"/>
          <w:szCs w:val="18"/>
        </w:rPr>
      </w:pPr>
    </w:p>
    <w:p w:rsidR="009D60F0" w:rsidRDefault="009D60F0" w:rsidP="009B45B9">
      <w:pPr>
        <w:tabs>
          <w:tab w:val="left" w:pos="851"/>
        </w:tabs>
        <w:ind w:left="1134" w:hanging="850"/>
        <w:rPr>
          <w:rFonts w:ascii="Arial" w:hAnsi="Arial" w:cs="Arial"/>
          <w:i/>
          <w:sz w:val="18"/>
          <w:szCs w:val="18"/>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6C4338">
      <w:pPr>
        <w:pStyle w:val="En-tte"/>
        <w:tabs>
          <w:tab w:val="clear" w:pos="4536"/>
          <w:tab w:val="clear" w:pos="9072"/>
          <w:tab w:val="left" w:pos="851"/>
        </w:tabs>
        <w:jc w:val="both"/>
        <w:rPr>
          <w:rFonts w:ascii="Arial" w:hAnsi="Arial" w:cs="Arial"/>
        </w:rPr>
      </w:pPr>
    </w:p>
    <w:p w:rsidR="000E253A" w:rsidRPr="008D1A7B" w:rsidRDefault="000E253A" w:rsidP="000E253A">
      <w:pPr>
        <w:numPr>
          <w:ilvl w:val="0"/>
          <w:numId w:val="1"/>
        </w:numPr>
        <w:tabs>
          <w:tab w:val="left" w:pos="708"/>
          <w:tab w:val="center" w:pos="4536"/>
          <w:tab w:val="right" w:pos="9072"/>
        </w:tabs>
        <w:rPr>
          <w:rFonts w:ascii="Arial" w:hAnsi="Arial" w:cs="Arial"/>
        </w:rPr>
      </w:pPr>
      <w:r w:rsidRPr="008D1A7B">
        <w:rPr>
          <w:rFonts w:ascii="Arial" w:hAnsi="Arial" w:cs="Arial"/>
        </w:rPr>
        <w:t>Centre Hospitalier Universitaire de Nantes</w:t>
      </w:r>
    </w:p>
    <w:p w:rsidR="000E253A" w:rsidRPr="008D1A7B" w:rsidRDefault="000E253A" w:rsidP="000E253A">
      <w:pPr>
        <w:numPr>
          <w:ilvl w:val="0"/>
          <w:numId w:val="1"/>
        </w:numPr>
        <w:tabs>
          <w:tab w:val="left" w:pos="708"/>
          <w:tab w:val="center" w:pos="4536"/>
          <w:tab w:val="right" w:pos="9072"/>
        </w:tabs>
        <w:rPr>
          <w:rFonts w:ascii="Arial" w:hAnsi="Arial" w:cs="Arial"/>
        </w:rPr>
      </w:pPr>
      <w:r w:rsidRPr="008D1A7B">
        <w:rPr>
          <w:rFonts w:ascii="Arial" w:hAnsi="Arial" w:cs="Arial"/>
        </w:rPr>
        <w:t>(Etablissement support du GHT44)</w:t>
      </w:r>
    </w:p>
    <w:p w:rsidR="000E253A" w:rsidRPr="008D1A7B" w:rsidRDefault="000E253A" w:rsidP="000E253A">
      <w:pPr>
        <w:numPr>
          <w:ilvl w:val="0"/>
          <w:numId w:val="1"/>
        </w:numPr>
        <w:tabs>
          <w:tab w:val="left" w:pos="708"/>
          <w:tab w:val="center" w:pos="4536"/>
          <w:tab w:val="right" w:pos="9072"/>
        </w:tabs>
        <w:rPr>
          <w:rFonts w:ascii="Arial" w:hAnsi="Arial" w:cs="Arial"/>
        </w:rPr>
      </w:pPr>
      <w:r w:rsidRPr="008D1A7B">
        <w:rPr>
          <w:rFonts w:ascii="Arial" w:hAnsi="Arial" w:cs="Arial"/>
        </w:rPr>
        <w:t>5 allée de l’île Gloriette</w:t>
      </w:r>
    </w:p>
    <w:p w:rsidR="000E253A" w:rsidRPr="008D1A7B" w:rsidRDefault="000E253A" w:rsidP="000E253A">
      <w:pPr>
        <w:numPr>
          <w:ilvl w:val="0"/>
          <w:numId w:val="1"/>
        </w:numPr>
        <w:tabs>
          <w:tab w:val="left" w:pos="708"/>
          <w:tab w:val="center" w:pos="4536"/>
          <w:tab w:val="right" w:pos="9072"/>
        </w:tabs>
        <w:rPr>
          <w:rFonts w:ascii="Arial" w:hAnsi="Arial" w:cs="Arial"/>
        </w:rPr>
      </w:pPr>
      <w:r w:rsidRPr="008D1A7B">
        <w:rPr>
          <w:rFonts w:ascii="Arial" w:hAnsi="Arial" w:cs="Arial"/>
        </w:rPr>
        <w:t>44093 Nantes cedex</w:t>
      </w:r>
    </w:p>
    <w:p w:rsidR="009B1CD0" w:rsidRPr="008D1A7B" w:rsidRDefault="009B1CD0" w:rsidP="005846FB">
      <w:pPr>
        <w:pStyle w:val="En-tte"/>
        <w:tabs>
          <w:tab w:val="clear" w:pos="4536"/>
          <w:tab w:val="clear" w:pos="9072"/>
          <w:tab w:val="left" w:pos="851"/>
        </w:tabs>
        <w:jc w:val="both"/>
        <w:rPr>
          <w:rFonts w:ascii="Arial" w:hAnsi="Arial" w:cs="Arial"/>
        </w:rPr>
      </w:pPr>
    </w:p>
    <w:p w:rsidR="009B1CD0" w:rsidRPr="008D1A7B" w:rsidRDefault="009B1CD0" w:rsidP="00710FD6">
      <w:pPr>
        <w:tabs>
          <w:tab w:val="left" w:pos="426"/>
          <w:tab w:val="left" w:pos="851"/>
          <w:tab w:val="left" w:pos="5103"/>
        </w:tabs>
        <w:jc w:val="both"/>
        <w:rPr>
          <w:rFonts w:ascii="Arial" w:hAnsi="Arial" w:cs="Arial"/>
          <w:i/>
          <w:sz w:val="18"/>
          <w:szCs w:val="18"/>
        </w:rPr>
      </w:pPr>
      <w:proofErr w:type="gramStart"/>
      <w:r w:rsidRPr="008D1A7B">
        <w:rPr>
          <w:rFonts w:ascii="Wingdings" w:eastAsia="Wingdings" w:hAnsi="Wingdings" w:cs="Wingdings"/>
          <w:b/>
          <w:color w:val="66CCFF"/>
          <w:spacing w:val="-10"/>
        </w:rPr>
        <w:t></w:t>
      </w:r>
      <w:r w:rsidRPr="008D1A7B">
        <w:rPr>
          <w:rFonts w:ascii="Arial" w:eastAsia="Arial" w:hAnsi="Arial" w:cs="Arial"/>
          <w:b/>
          <w:spacing w:val="-10"/>
        </w:rPr>
        <w:t xml:space="preserve">  </w:t>
      </w:r>
      <w:r w:rsidRPr="008D1A7B">
        <w:rPr>
          <w:rFonts w:ascii="Arial" w:hAnsi="Arial" w:cs="Arial"/>
        </w:rPr>
        <w:t>Nom</w:t>
      </w:r>
      <w:proofErr w:type="gramEnd"/>
      <w:r w:rsidRPr="008D1A7B">
        <w:rPr>
          <w:rFonts w:ascii="Arial" w:hAnsi="Arial" w:cs="Arial"/>
        </w:rPr>
        <w:t xml:space="preserve">, prénom, qualité du signataire du marché </w:t>
      </w:r>
      <w:r w:rsidR="003A7270" w:rsidRPr="008D1A7B">
        <w:rPr>
          <w:rFonts w:ascii="Arial" w:hAnsi="Arial" w:cs="Arial"/>
        </w:rPr>
        <w:t>public</w:t>
      </w:r>
    </w:p>
    <w:p w:rsidR="009B1CD0" w:rsidRPr="008D1A7B" w:rsidRDefault="009B1CD0" w:rsidP="0083205E">
      <w:pPr>
        <w:tabs>
          <w:tab w:val="left" w:pos="851"/>
        </w:tabs>
        <w:jc w:val="both"/>
        <w:rPr>
          <w:rFonts w:ascii="Arial" w:hAnsi="Arial" w:cs="Arial"/>
        </w:rPr>
      </w:pPr>
    </w:p>
    <w:p w:rsidR="009B1CD0" w:rsidRPr="008D1A7B" w:rsidRDefault="00CD5E59" w:rsidP="00934503">
      <w:pPr>
        <w:tabs>
          <w:tab w:val="left" w:pos="851"/>
        </w:tabs>
        <w:jc w:val="both"/>
        <w:rPr>
          <w:rFonts w:ascii="Arial" w:hAnsi="Arial" w:cs="Arial"/>
        </w:rPr>
      </w:pPr>
      <w:r w:rsidRPr="008D1A7B">
        <w:rPr>
          <w:rFonts w:ascii="Arial" w:hAnsi="Arial" w:cs="Arial"/>
        </w:rPr>
        <w:t>Le Directeur Général du CHU de Nantes ou son représentant dûment habilité</w:t>
      </w:r>
    </w:p>
    <w:p w:rsidR="00CD5E59" w:rsidRPr="008D1A7B" w:rsidRDefault="00CD5E59" w:rsidP="00934503">
      <w:pPr>
        <w:tabs>
          <w:tab w:val="left" w:pos="851"/>
        </w:tabs>
        <w:jc w:val="both"/>
        <w:rPr>
          <w:rFonts w:ascii="Arial" w:hAnsi="Arial" w:cs="Arial"/>
        </w:rPr>
      </w:pPr>
    </w:p>
    <w:p w:rsidR="009B1CD0" w:rsidRPr="008D1A7B" w:rsidRDefault="009B1CD0" w:rsidP="009B45B9">
      <w:pPr>
        <w:tabs>
          <w:tab w:val="left" w:pos="851"/>
        </w:tabs>
        <w:jc w:val="both"/>
        <w:rPr>
          <w:rFonts w:ascii="Arial" w:hAnsi="Arial" w:cs="Arial"/>
          <w:i/>
          <w:sz w:val="18"/>
          <w:szCs w:val="18"/>
        </w:rPr>
      </w:pPr>
      <w:r w:rsidRPr="008D1A7B">
        <w:rPr>
          <w:rFonts w:ascii="Wingdings" w:eastAsia="Wingdings" w:hAnsi="Wingdings" w:cs="Wingdings"/>
          <w:b/>
          <w:color w:val="66CCFF"/>
          <w:spacing w:val="-10"/>
        </w:rPr>
        <w:t></w:t>
      </w:r>
      <w:r w:rsidRPr="008D1A7B">
        <w:rPr>
          <w:rFonts w:ascii="Arial" w:eastAsia="Arial" w:hAnsi="Arial" w:cs="Arial"/>
          <w:spacing w:val="-10"/>
        </w:rPr>
        <w:t xml:space="preserve"> </w:t>
      </w:r>
      <w:r w:rsidRPr="008D1A7B">
        <w:rPr>
          <w:rFonts w:ascii="Arial" w:hAnsi="Arial" w:cs="Arial"/>
        </w:rPr>
        <w:t xml:space="preserve">Personne habilitée à donner les renseignements </w:t>
      </w:r>
      <w:r w:rsidR="009D661E" w:rsidRPr="008D1A7B">
        <w:rPr>
          <w:rFonts w:ascii="Arial" w:hAnsi="Arial" w:cs="Arial"/>
        </w:rPr>
        <w:t>prévus à l’</w:t>
      </w:r>
      <w:hyperlink r:id="rId13" w:history="1">
        <w:r w:rsidR="009D661E" w:rsidRPr="008D1A7B">
          <w:rPr>
            <w:rStyle w:val="Lienhypertexte"/>
            <w:rFonts w:ascii="Arial" w:hAnsi="Arial" w:cs="Arial"/>
          </w:rPr>
          <w:t>article R. 2191-59</w:t>
        </w:r>
      </w:hyperlink>
      <w:r w:rsidR="009D661E" w:rsidRPr="008D1A7B">
        <w:rPr>
          <w:rFonts w:ascii="Arial" w:hAnsi="Arial" w:cs="Arial"/>
        </w:rPr>
        <w:t xml:space="preserve"> du code de la commande publique, auquel renvoie l’</w:t>
      </w:r>
      <w:hyperlink r:id="rId14" w:history="1">
        <w:r w:rsidR="009D661E" w:rsidRPr="008D1A7B">
          <w:rPr>
            <w:rStyle w:val="Lienhypertexte"/>
            <w:rFonts w:ascii="Arial" w:hAnsi="Arial" w:cs="Arial"/>
          </w:rPr>
          <w:t>article R. 2391-28</w:t>
        </w:r>
      </w:hyperlink>
      <w:r w:rsidR="009D661E" w:rsidRPr="008D1A7B">
        <w:rPr>
          <w:rFonts w:ascii="Arial" w:hAnsi="Arial" w:cs="Arial"/>
        </w:rPr>
        <w:t xml:space="preserve"> du même code</w:t>
      </w:r>
      <w:r w:rsidR="003A7270" w:rsidRPr="008D1A7B" w:rsidDel="003A7270">
        <w:rPr>
          <w:rFonts w:ascii="Arial" w:hAnsi="Arial" w:cs="Arial"/>
        </w:rPr>
        <w:t xml:space="preserve"> </w:t>
      </w:r>
      <w:r w:rsidRPr="008D1A7B">
        <w:rPr>
          <w:rFonts w:ascii="Arial" w:hAnsi="Arial" w:cs="Arial"/>
        </w:rPr>
        <w:t>(nantissements ou cessions de créances)</w:t>
      </w:r>
    </w:p>
    <w:p w:rsidR="001C40C0" w:rsidRPr="008D1A7B" w:rsidRDefault="001C40C0" w:rsidP="009B45B9">
      <w:pPr>
        <w:tabs>
          <w:tab w:val="left" w:pos="851"/>
        </w:tabs>
        <w:jc w:val="both"/>
        <w:rPr>
          <w:rFonts w:ascii="Arial" w:hAnsi="Arial" w:cs="Arial"/>
        </w:rPr>
      </w:pPr>
    </w:p>
    <w:p w:rsidR="00CA583F" w:rsidRPr="0082280C" w:rsidRDefault="00CA583F" w:rsidP="00CA583F">
      <w:pPr>
        <w:tabs>
          <w:tab w:val="left" w:pos="708"/>
          <w:tab w:val="center" w:pos="4536"/>
          <w:tab w:val="right" w:pos="9072"/>
        </w:tabs>
        <w:rPr>
          <w:rFonts w:ascii="Arial" w:hAnsi="Arial" w:cs="Arial"/>
          <w:b/>
        </w:rPr>
      </w:pPr>
      <w:r w:rsidRPr="0082280C">
        <w:rPr>
          <w:rFonts w:ascii="Arial" w:hAnsi="Arial" w:cs="Arial"/>
          <w:b/>
        </w:rPr>
        <w:t>Le Directeur Général du CHU de Nantes ou son représentant dûment habilité</w:t>
      </w:r>
    </w:p>
    <w:p w:rsidR="00CA583F" w:rsidRPr="0082280C" w:rsidRDefault="00CA583F" w:rsidP="00CA583F">
      <w:pPr>
        <w:tabs>
          <w:tab w:val="left" w:pos="708"/>
          <w:tab w:val="center" w:pos="4536"/>
          <w:tab w:val="right" w:pos="9072"/>
        </w:tabs>
        <w:rPr>
          <w:rFonts w:ascii="Arial" w:hAnsi="Arial" w:cs="Arial"/>
        </w:rPr>
      </w:pPr>
      <w:r w:rsidRPr="0082280C">
        <w:rPr>
          <w:rFonts w:ascii="Arial" w:hAnsi="Arial" w:cs="Arial"/>
        </w:rPr>
        <w:t>Centre Hospitalier Universitaire de Nantes</w:t>
      </w:r>
    </w:p>
    <w:p w:rsidR="00CA583F" w:rsidRPr="0082280C" w:rsidRDefault="00CA583F" w:rsidP="00CA583F">
      <w:pPr>
        <w:tabs>
          <w:tab w:val="left" w:pos="708"/>
          <w:tab w:val="center" w:pos="4536"/>
          <w:tab w:val="right" w:pos="9072"/>
        </w:tabs>
        <w:rPr>
          <w:rFonts w:ascii="Arial" w:hAnsi="Arial" w:cs="Arial"/>
        </w:rPr>
      </w:pPr>
      <w:r w:rsidRPr="0082280C">
        <w:rPr>
          <w:rFonts w:ascii="Arial" w:hAnsi="Arial" w:cs="Arial"/>
        </w:rPr>
        <w:t>Bâtiment Providence</w:t>
      </w:r>
    </w:p>
    <w:p w:rsidR="00CA583F" w:rsidRPr="0082280C" w:rsidRDefault="00CA583F" w:rsidP="00CA583F">
      <w:pPr>
        <w:tabs>
          <w:tab w:val="left" w:pos="708"/>
          <w:tab w:val="center" w:pos="4536"/>
          <w:tab w:val="right" w:pos="9072"/>
        </w:tabs>
        <w:rPr>
          <w:rFonts w:ascii="Arial" w:hAnsi="Arial" w:cs="Arial"/>
        </w:rPr>
      </w:pPr>
      <w:r w:rsidRPr="0082280C">
        <w:rPr>
          <w:rFonts w:ascii="Arial" w:hAnsi="Arial" w:cs="Arial"/>
        </w:rPr>
        <w:t>85 rue saint Jacques</w:t>
      </w:r>
    </w:p>
    <w:p w:rsidR="00CA583F" w:rsidRPr="0082280C" w:rsidRDefault="00CA583F" w:rsidP="00CA583F">
      <w:pPr>
        <w:keepNext/>
        <w:jc w:val="both"/>
        <w:outlineLvl w:val="0"/>
        <w:rPr>
          <w:rFonts w:ascii="Arial" w:hAnsi="Arial" w:cs="Arial"/>
        </w:rPr>
      </w:pPr>
      <w:r w:rsidRPr="0082280C">
        <w:rPr>
          <w:rFonts w:ascii="Arial" w:hAnsi="Arial" w:cs="Arial"/>
          <w:bCs/>
        </w:rPr>
        <w:t>44093 Nantes cedex</w:t>
      </w:r>
    </w:p>
    <w:p w:rsidR="00CA583F" w:rsidRPr="0082280C" w:rsidRDefault="00D7138B" w:rsidP="00CA583F">
      <w:hyperlink r:id="rId15" w:history="1">
        <w:r w:rsidR="00CA583F" w:rsidRPr="0041703E">
          <w:rPr>
            <w:rStyle w:val="Lienhypertexte"/>
            <w:rFonts w:cs="Univers"/>
          </w:rPr>
          <w:t>bureau.desmarches@chu-nantes.fr</w:t>
        </w:r>
      </w:hyperlink>
      <w:r w:rsidR="00CA583F">
        <w:t xml:space="preserve"> </w:t>
      </w:r>
    </w:p>
    <w:p w:rsidR="00CA583F" w:rsidRPr="0082280C" w:rsidRDefault="00CA583F" w:rsidP="00CA583F">
      <w:r w:rsidRPr="0082280C">
        <w:t>Tél : 02.40.84.68.87</w:t>
      </w:r>
    </w:p>
    <w:p w:rsidR="006A022C" w:rsidRPr="008D1A7B" w:rsidRDefault="006A022C" w:rsidP="006A022C">
      <w:pPr>
        <w:pStyle w:val="fcase2metab"/>
        <w:rPr>
          <w:rFonts w:ascii="Arial" w:hAnsi="Arial" w:cs="Arial"/>
        </w:rPr>
      </w:pPr>
    </w:p>
    <w:p w:rsidR="006A022C" w:rsidRPr="008D1A7B" w:rsidRDefault="006A022C" w:rsidP="006A022C">
      <w:pPr>
        <w:pStyle w:val="fcase2metab"/>
        <w:rPr>
          <w:rFonts w:ascii="Arial" w:hAnsi="Arial" w:cs="Arial"/>
        </w:rPr>
      </w:pPr>
    </w:p>
    <w:p w:rsidR="009B1CD0" w:rsidRPr="008D1A7B" w:rsidRDefault="009B1CD0" w:rsidP="009B45B9">
      <w:pPr>
        <w:pStyle w:val="fcase2metab"/>
        <w:ind w:left="0" w:firstLine="0"/>
        <w:rPr>
          <w:rFonts w:ascii="Arial" w:hAnsi="Arial" w:cs="Arial"/>
        </w:rPr>
      </w:pPr>
    </w:p>
    <w:p w:rsidR="009B1CD0" w:rsidRPr="008D1A7B" w:rsidRDefault="009B1CD0" w:rsidP="009B45B9">
      <w:pPr>
        <w:tabs>
          <w:tab w:val="left" w:pos="720"/>
          <w:tab w:val="left" w:pos="851"/>
        </w:tabs>
        <w:jc w:val="both"/>
        <w:rPr>
          <w:rFonts w:ascii="Arial" w:hAnsi="Arial" w:cs="Arial"/>
          <w:i/>
          <w:iCs/>
          <w:sz w:val="18"/>
          <w:szCs w:val="18"/>
        </w:rPr>
      </w:pPr>
      <w:proofErr w:type="gramStart"/>
      <w:r w:rsidRPr="008D1A7B">
        <w:rPr>
          <w:rFonts w:ascii="Wingdings" w:eastAsia="Wingdings" w:hAnsi="Wingdings" w:cs="Wingdings"/>
          <w:b/>
          <w:color w:val="66CCFF"/>
          <w:spacing w:val="-10"/>
        </w:rPr>
        <w:t></w:t>
      </w:r>
      <w:r w:rsidRPr="008D1A7B">
        <w:rPr>
          <w:rFonts w:ascii="Arial" w:eastAsia="Arial" w:hAnsi="Arial" w:cs="Arial"/>
          <w:b/>
          <w:spacing w:val="-10"/>
        </w:rPr>
        <w:t xml:space="preserve">  </w:t>
      </w:r>
      <w:r w:rsidRPr="008D1A7B">
        <w:rPr>
          <w:rFonts w:ascii="Arial" w:hAnsi="Arial" w:cs="Arial"/>
        </w:rPr>
        <w:t>Désignation</w:t>
      </w:r>
      <w:proofErr w:type="gramEnd"/>
      <w:r w:rsidRPr="008D1A7B">
        <w:rPr>
          <w:rFonts w:ascii="Arial" w:hAnsi="Arial" w:cs="Arial"/>
        </w:rPr>
        <w:t>, adresse, numéro de téléphone du comptable assignataire</w:t>
      </w:r>
    </w:p>
    <w:p w:rsidR="009B1CD0" w:rsidRPr="008D1A7B" w:rsidRDefault="009B1CD0" w:rsidP="009B45B9">
      <w:pPr>
        <w:pStyle w:val="fcase2metab"/>
        <w:rPr>
          <w:rFonts w:ascii="Arial" w:hAnsi="Arial" w:cs="Arial"/>
        </w:rPr>
      </w:pPr>
    </w:p>
    <w:p w:rsidR="00803244" w:rsidRDefault="00803244" w:rsidP="00803244">
      <w:pPr>
        <w:pStyle w:val="fcase2metab"/>
        <w:rPr>
          <w:rFonts w:ascii="Arial" w:hAnsi="Arial" w:cs="Arial"/>
        </w:rPr>
      </w:pPr>
    </w:p>
    <w:p w:rsidR="009B1CD0" w:rsidRDefault="002B6FB9" w:rsidP="009B45B9">
      <w:pPr>
        <w:tabs>
          <w:tab w:val="left" w:pos="851"/>
        </w:tabs>
        <w:rPr>
          <w:rFonts w:ascii="Arial" w:hAnsi="Arial" w:cs="Arial"/>
        </w:rPr>
      </w:pPr>
      <w:proofErr w:type="spellStart"/>
      <w:r>
        <w:rPr>
          <w:b/>
        </w:rPr>
        <w:t>Cf</w:t>
      </w:r>
      <w:proofErr w:type="spellEnd"/>
      <w:r>
        <w:rPr>
          <w:b/>
        </w:rPr>
        <w:t xml:space="preserve"> annexe 1 du CCAP</w:t>
      </w:r>
    </w:p>
    <w:p w:rsidR="002B6FB9" w:rsidRDefault="002B6FB9" w:rsidP="009B45B9">
      <w:pPr>
        <w:tabs>
          <w:tab w:val="left" w:pos="851"/>
        </w:tabs>
        <w:rPr>
          <w:rFonts w:ascii="Arial" w:hAnsi="Arial" w:cs="Arial"/>
        </w:rPr>
      </w:pPr>
    </w:p>
    <w:p w:rsidR="002B6FB9" w:rsidRDefault="002B6FB9" w:rsidP="009B45B9">
      <w:pPr>
        <w:tabs>
          <w:tab w:val="left" w:pos="851"/>
        </w:tabs>
        <w:rPr>
          <w:rFonts w:ascii="Arial" w:hAnsi="Arial" w:cs="Arial"/>
        </w:rPr>
      </w:pPr>
    </w:p>
    <w:p w:rsidR="002B6FB9" w:rsidRDefault="002B6FB9" w:rsidP="002B6FB9">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B6FB9" w:rsidTr="00B93C38">
        <w:tc>
          <w:tcPr>
            <w:tcW w:w="10277" w:type="dxa"/>
            <w:shd w:val="clear" w:color="auto" w:fill="66CCFF"/>
          </w:tcPr>
          <w:p w:rsidR="002B6FB9" w:rsidRDefault="002B6FB9" w:rsidP="002B6FB9">
            <w:r w:rsidRPr="002B6FB9">
              <w:rPr>
                <w:sz w:val="22"/>
                <w:szCs w:val="22"/>
              </w:rPr>
              <w:t xml:space="preserve">E - Décision du pouvoir adjudicateur </w:t>
            </w:r>
          </w:p>
        </w:tc>
      </w:tr>
    </w:tbl>
    <w:p w:rsidR="002B6FB9" w:rsidRDefault="002B6FB9" w:rsidP="002B6FB9">
      <w:pPr>
        <w:tabs>
          <w:tab w:val="left" w:pos="3600"/>
        </w:tabs>
        <w:jc w:val="both"/>
      </w:pPr>
    </w:p>
    <w:p w:rsidR="002B6FB9" w:rsidRDefault="002B6FB9" w:rsidP="002B6FB9">
      <w:pPr>
        <w:tabs>
          <w:tab w:val="left" w:pos="3600"/>
        </w:tabs>
        <w:jc w:val="both"/>
        <w:rPr>
          <w:rFonts w:ascii="Arial" w:hAnsi="Arial" w:cs="Arial"/>
          <w:b/>
        </w:rPr>
      </w:pPr>
    </w:p>
    <w:p w:rsidR="002B6FB9" w:rsidRDefault="002B6FB9" w:rsidP="002B6FB9">
      <w:pPr>
        <w:rPr>
          <w:rFonts w:ascii="Arial" w:hAnsi="Arial" w:cs="Arial"/>
          <w:b/>
          <w:sz w:val="22"/>
          <w:szCs w:val="22"/>
        </w:rPr>
      </w:pPr>
      <w:r>
        <w:rPr>
          <w:rFonts w:ascii="Arial" w:hAnsi="Arial" w:cs="Arial"/>
          <w:b/>
          <w:sz w:val="22"/>
          <w:szCs w:val="22"/>
        </w:rPr>
        <w:t>La présente offre est acceptée pour :</w:t>
      </w:r>
    </w:p>
    <w:p w:rsidR="002B6FB9" w:rsidRDefault="002B6FB9" w:rsidP="002B6FB9">
      <w:pPr>
        <w:rPr>
          <w:rFonts w:ascii="Arial" w:hAnsi="Arial" w:cs="Arial"/>
          <w:b/>
          <w:sz w:val="22"/>
          <w:szCs w:val="22"/>
        </w:rPr>
      </w:pPr>
    </w:p>
    <w:p w:rsidR="002B6FB9" w:rsidRDefault="002B6FB9" w:rsidP="002B6FB9">
      <w:pPr>
        <w:pStyle w:val="fcasegauche"/>
        <w:spacing w:before="120" w:after="0"/>
        <w:ind w:left="782" w:firstLine="0"/>
        <w:rPr>
          <w:rFonts w:ascii="Arial" w:hAnsi="Arial" w:cs="Arial"/>
          <w:iCs/>
        </w:rPr>
      </w:pPr>
    </w:p>
    <w:p w:rsidR="002B6FB9" w:rsidRDefault="002B6FB9" w:rsidP="002B6FB9">
      <w:pPr>
        <w:pStyle w:val="fcasegauche"/>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7138B">
        <w:fldChar w:fldCharType="separate"/>
      </w:r>
      <w:r>
        <w:fldChar w:fldCharType="end"/>
      </w:r>
      <w:r>
        <w:rPr>
          <w:rFonts w:ascii="Arial" w:hAnsi="Arial" w:cs="Arial"/>
        </w:rPr>
        <w:tab/>
      </w:r>
      <w:proofErr w:type="gramStart"/>
      <w:r>
        <w:rPr>
          <w:rFonts w:ascii="Arial" w:hAnsi="Arial" w:cs="Arial"/>
        </w:rPr>
        <w:t>l’offre</w:t>
      </w:r>
      <w:proofErr w:type="gramEnd"/>
      <w:r>
        <w:rPr>
          <w:rFonts w:ascii="Arial" w:hAnsi="Arial" w:cs="Arial"/>
        </w:rPr>
        <w:t xml:space="preserve"> de base.</w:t>
      </w:r>
    </w:p>
    <w:p w:rsidR="002B6FB9" w:rsidRDefault="002B6FB9" w:rsidP="002B6FB9">
      <w:pPr>
        <w:pStyle w:val="fcasegauche"/>
        <w:spacing w:after="0"/>
        <w:rPr>
          <w:rFonts w:ascii="Arial" w:hAnsi="Arial" w:cs="Arial"/>
        </w:rPr>
      </w:pPr>
    </w:p>
    <w:p w:rsidR="002B6FB9" w:rsidRDefault="002B6FB9" w:rsidP="002B6FB9">
      <w:pPr>
        <w:pStyle w:val="fcasegauche"/>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7138B">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variante (livraison avec assemblage des plateaux repas)</w:t>
      </w:r>
    </w:p>
    <w:p w:rsidR="002B6FB9" w:rsidRDefault="002B6FB9" w:rsidP="002B6FB9">
      <w:pPr>
        <w:rPr>
          <w:rFonts w:ascii="Arial" w:hAnsi="Arial" w:cs="Arial"/>
          <w:b/>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5537FA">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i/>
          <w:sz w:val="18"/>
          <w:szCs w:val="18"/>
        </w:rPr>
      </w:pPr>
      <w:r>
        <w:rPr>
          <w:rFonts w:ascii="Arial" w:hAnsi="Arial" w:cs="Arial"/>
          <w:i/>
          <w:sz w:val="18"/>
          <w:szCs w:val="18"/>
        </w:rPr>
        <w:t>(</w:t>
      </w:r>
      <w:r w:rsidR="00883C85">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883C85" w:rsidRDefault="00883C85" w:rsidP="005537FA">
      <w:pPr>
        <w:tabs>
          <w:tab w:val="left" w:pos="851"/>
        </w:tabs>
        <w:ind w:left="4820"/>
        <w:jc w:val="center"/>
        <w:rPr>
          <w:rFonts w:ascii="Arial" w:hAnsi="Arial" w:cs="Arial"/>
          <w:i/>
          <w:sz w:val="18"/>
          <w:szCs w:val="18"/>
        </w:rPr>
      </w:pPr>
    </w:p>
    <w:p w:rsidR="00883C85" w:rsidRDefault="00883C85" w:rsidP="005537FA">
      <w:pPr>
        <w:tabs>
          <w:tab w:val="left" w:pos="851"/>
        </w:tabs>
        <w:ind w:left="4820"/>
        <w:jc w:val="center"/>
        <w:rPr>
          <w:rFonts w:ascii="Arial" w:hAnsi="Arial" w:cs="Arial"/>
        </w:rPr>
      </w:pPr>
    </w:p>
    <w:sectPr w:rsidR="00883C8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64AE" w:rsidRDefault="006864AE">
      <w:r>
        <w:separator/>
      </w:r>
    </w:p>
  </w:endnote>
  <w:endnote w:type="continuationSeparator" w:id="0">
    <w:p w:rsidR="006864AE" w:rsidRDefault="00686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IDFont+F4">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7138B">
            <w:rPr>
              <w:rStyle w:val="Numrodepage"/>
              <w:rFonts w:cs="Arial"/>
              <w:b/>
              <w:noProof/>
            </w:rPr>
            <w:t>4</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7138B">
            <w:rPr>
              <w:rStyle w:val="Numrodepage"/>
              <w:rFonts w:cs="Arial"/>
              <w:b/>
              <w:noProof/>
            </w:rPr>
            <w:t>4</w:t>
          </w:r>
          <w:r>
            <w:rPr>
              <w:rStyle w:val="Numrodepage"/>
              <w:rFonts w:cs="Arial"/>
              <w:b/>
            </w:rPr>
            <w:fldChar w:fldCharType="end"/>
          </w:r>
        </w:p>
      </w:tc>
    </w:tr>
  </w:tbl>
  <w:p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64AE" w:rsidRDefault="006864AE">
      <w:r>
        <w:separator/>
      </w:r>
    </w:p>
  </w:footnote>
  <w:footnote w:type="continuationSeparator" w:id="0">
    <w:p w:rsidR="006864AE" w:rsidRDefault="006864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A3C054C"/>
    <w:multiLevelType w:val="hybridMultilevel"/>
    <w:tmpl w:val="AFDAEF06"/>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395239BA"/>
    <w:multiLevelType w:val="hybridMultilevel"/>
    <w:tmpl w:val="AA6C6A38"/>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6" w15:restartNumberingAfterBreak="0">
    <w:nsid w:val="5C60111D"/>
    <w:multiLevelType w:val="hybridMultilevel"/>
    <w:tmpl w:val="FCAE2AB0"/>
    <w:lvl w:ilvl="0" w:tplc="040C000F">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4"/>
  </w:num>
  <w:num w:numId="6">
    <w:abstractNumId w:val="8"/>
  </w:num>
  <w:num w:numId="7">
    <w:abstractNumId w:val="6"/>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09BE"/>
    <w:rsid w:val="00036500"/>
    <w:rsid w:val="000666DF"/>
    <w:rsid w:val="00067F94"/>
    <w:rsid w:val="00080677"/>
    <w:rsid w:val="0009512F"/>
    <w:rsid w:val="000A2E05"/>
    <w:rsid w:val="000E0020"/>
    <w:rsid w:val="000E253A"/>
    <w:rsid w:val="00156924"/>
    <w:rsid w:val="00166B56"/>
    <w:rsid w:val="00174505"/>
    <w:rsid w:val="001B791E"/>
    <w:rsid w:val="001C40C0"/>
    <w:rsid w:val="001C733C"/>
    <w:rsid w:val="0021527A"/>
    <w:rsid w:val="0021797C"/>
    <w:rsid w:val="00224368"/>
    <w:rsid w:val="00225A1A"/>
    <w:rsid w:val="002904AF"/>
    <w:rsid w:val="00290750"/>
    <w:rsid w:val="002B6FB9"/>
    <w:rsid w:val="002C2CA3"/>
    <w:rsid w:val="002C4B3E"/>
    <w:rsid w:val="002C79D6"/>
    <w:rsid w:val="002D5E5A"/>
    <w:rsid w:val="002E56C1"/>
    <w:rsid w:val="00332B12"/>
    <w:rsid w:val="00354C04"/>
    <w:rsid w:val="00385E76"/>
    <w:rsid w:val="003A7270"/>
    <w:rsid w:val="0043706E"/>
    <w:rsid w:val="0044597F"/>
    <w:rsid w:val="004A7169"/>
    <w:rsid w:val="004C5755"/>
    <w:rsid w:val="004E4F4A"/>
    <w:rsid w:val="004E75A6"/>
    <w:rsid w:val="004F1AE0"/>
    <w:rsid w:val="00514DAF"/>
    <w:rsid w:val="00532EC7"/>
    <w:rsid w:val="00541CA3"/>
    <w:rsid w:val="005537FA"/>
    <w:rsid w:val="005546A9"/>
    <w:rsid w:val="005824AE"/>
    <w:rsid w:val="005846FB"/>
    <w:rsid w:val="005A05C1"/>
    <w:rsid w:val="005A4A3B"/>
    <w:rsid w:val="005A4CB5"/>
    <w:rsid w:val="005B2316"/>
    <w:rsid w:val="005F0DCE"/>
    <w:rsid w:val="0061068C"/>
    <w:rsid w:val="0064560F"/>
    <w:rsid w:val="00652B2E"/>
    <w:rsid w:val="00660727"/>
    <w:rsid w:val="00662A86"/>
    <w:rsid w:val="006864AE"/>
    <w:rsid w:val="006A022C"/>
    <w:rsid w:val="006A37B0"/>
    <w:rsid w:val="006B5057"/>
    <w:rsid w:val="006C4338"/>
    <w:rsid w:val="006F3DF9"/>
    <w:rsid w:val="007060E5"/>
    <w:rsid w:val="00710FD6"/>
    <w:rsid w:val="007173A4"/>
    <w:rsid w:val="00730A78"/>
    <w:rsid w:val="00754147"/>
    <w:rsid w:val="00757151"/>
    <w:rsid w:val="007909E0"/>
    <w:rsid w:val="0079785C"/>
    <w:rsid w:val="007D4001"/>
    <w:rsid w:val="007D7A65"/>
    <w:rsid w:val="007F68A6"/>
    <w:rsid w:val="00803244"/>
    <w:rsid w:val="008216D7"/>
    <w:rsid w:val="0083205E"/>
    <w:rsid w:val="00840934"/>
    <w:rsid w:val="00844DAA"/>
    <w:rsid w:val="008450C7"/>
    <w:rsid w:val="00876A73"/>
    <w:rsid w:val="00883C85"/>
    <w:rsid w:val="008B2A38"/>
    <w:rsid w:val="008D1A7B"/>
    <w:rsid w:val="008E1AFA"/>
    <w:rsid w:val="00930A5C"/>
    <w:rsid w:val="00934503"/>
    <w:rsid w:val="00972598"/>
    <w:rsid w:val="00983FF3"/>
    <w:rsid w:val="00990CEC"/>
    <w:rsid w:val="009B1850"/>
    <w:rsid w:val="009B1CD0"/>
    <w:rsid w:val="009B45B9"/>
    <w:rsid w:val="009C4738"/>
    <w:rsid w:val="009D60F0"/>
    <w:rsid w:val="009D661E"/>
    <w:rsid w:val="00A1076E"/>
    <w:rsid w:val="00A34D04"/>
    <w:rsid w:val="00A41547"/>
    <w:rsid w:val="00AE7831"/>
    <w:rsid w:val="00B02608"/>
    <w:rsid w:val="00B0289C"/>
    <w:rsid w:val="00B054DA"/>
    <w:rsid w:val="00B40F74"/>
    <w:rsid w:val="00B87564"/>
    <w:rsid w:val="00BA44E5"/>
    <w:rsid w:val="00BD767E"/>
    <w:rsid w:val="00BE6078"/>
    <w:rsid w:val="00C23457"/>
    <w:rsid w:val="00C630AD"/>
    <w:rsid w:val="00C70945"/>
    <w:rsid w:val="00C83930"/>
    <w:rsid w:val="00C91060"/>
    <w:rsid w:val="00C911FE"/>
    <w:rsid w:val="00CA583F"/>
    <w:rsid w:val="00CD185D"/>
    <w:rsid w:val="00CD46CC"/>
    <w:rsid w:val="00CD5E59"/>
    <w:rsid w:val="00CE67FD"/>
    <w:rsid w:val="00D26AD2"/>
    <w:rsid w:val="00D337D7"/>
    <w:rsid w:val="00D367E8"/>
    <w:rsid w:val="00D412FD"/>
    <w:rsid w:val="00D46BC7"/>
    <w:rsid w:val="00D7138B"/>
    <w:rsid w:val="00D90A00"/>
    <w:rsid w:val="00E06251"/>
    <w:rsid w:val="00E20DB0"/>
    <w:rsid w:val="00E32EBB"/>
    <w:rsid w:val="00E3717C"/>
    <w:rsid w:val="00E47798"/>
    <w:rsid w:val="00E56404"/>
    <w:rsid w:val="00E716CE"/>
    <w:rsid w:val="00E74C76"/>
    <w:rsid w:val="00E96FF6"/>
    <w:rsid w:val="00F00615"/>
    <w:rsid w:val="00F40E56"/>
    <w:rsid w:val="00F60364"/>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7926E4F7"/>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 w:type="paragraph" w:styleId="Paragraphedeliste">
    <w:name w:val="List Paragraph"/>
    <w:basedOn w:val="Normal"/>
    <w:uiPriority w:val="34"/>
    <w:qFormat/>
    <w:rsid w:val="000951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6264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bureau.desmarches@chu-nantes.fr" TargetMode="Externa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C5C983-87C1-4FF6-984E-4392FEACB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28</TotalTime>
  <Pages>4</Pages>
  <Words>1271</Words>
  <Characters>6996</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8251</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BOURDEVERRE Yasmine</cp:lastModifiedBy>
  <cp:revision>7</cp:revision>
  <cp:lastPrinted>2016-11-04T12:53:00Z</cp:lastPrinted>
  <dcterms:created xsi:type="dcterms:W3CDTF">2024-08-27T08:11:00Z</dcterms:created>
  <dcterms:modified xsi:type="dcterms:W3CDTF">2025-05-12T11:27:00Z</dcterms:modified>
</cp:coreProperties>
</file>